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8C5E9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91745">
        <w:rPr>
          <w:rFonts w:ascii="Garamond" w:hAnsi="Garamond"/>
          <w:sz w:val="24"/>
          <w:szCs w:val="24"/>
        </w:rPr>
        <w:t>51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B241C7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91745" w:rsidRPr="003932B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https://zakazky.zcu.cz/contract_display_6429.html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5DD9B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91745">
        <w:rPr>
          <w:rFonts w:ascii="Garamond" w:hAnsi="Garamond" w:cs="Arial"/>
          <w:b/>
          <w:sz w:val="22"/>
          <w:szCs w:val="22"/>
        </w:rPr>
        <w:t>29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E96553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C232A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2FDA31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E811F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A134" w14:textId="77777777" w:rsidR="008F604B" w:rsidRDefault="008F604B" w:rsidP="00795AAC">
      <w:r>
        <w:separator/>
      </w:r>
    </w:p>
  </w:endnote>
  <w:endnote w:type="continuationSeparator" w:id="0">
    <w:p w14:paraId="23B18094" w14:textId="77777777" w:rsidR="008F604B" w:rsidRDefault="008F60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1A9C" w14:textId="77777777" w:rsidR="008F604B" w:rsidRDefault="008F604B" w:rsidP="00795AAC">
      <w:r>
        <w:separator/>
      </w:r>
    </w:p>
  </w:footnote>
  <w:footnote w:type="continuationSeparator" w:id="0">
    <w:p w14:paraId="0BA0D143" w14:textId="77777777" w:rsidR="008F604B" w:rsidRDefault="008F60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745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232A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811FD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2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2QAYP0wTH1NJmXHB4wuoycEdoNjieunduUq3KXVpd9s=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WsBFcSNd3qqfYTKPStvVKRgZLFDr8+B21zb++e7fiVg=</DigestValue>
    </Reference>
  </SignedInfo>
  <SignatureValue>BHh0C4GHdHA88FXqFgOHOnJJ1P7CiK1Gl0Hxo+Mg8Gw7eGoxJA0VkHcHqITL8/neky/RXJf9BBFW
zqGDTXO8qYaTv5Meh9tZ20ES9vapTBUcUOtH+i2GN2mogDqpBl23QF9eqkhPxgtncb7v4Fzoywge
s6GfJroBUkPcvv72Y9m0HBxCa9DkSLBpCv4kxQZPBJ0vE9An/Yzn6VLjPseUNJrtuWUmVAbI7/SV
vSq8uM4SOvmdCXTaqmHOatM1YgCH+Hia4Da0aqkBYf1aPrc3gW9QR9EcvfTnZDb77cDNZFHL4sVy
biqcaGtdktHihCtgnYE288tkvLy/N/5jiSh0Yw==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7MSlcQnvDqkimzRyHK4uSBoFtkjanJ6vExdlwcU/16w=</DigestValue>
      </Reference>
      <Reference URI="/word/document.xml?ContentType=application/vnd.openxmlformats-officedocument.wordprocessingml.document.main+xml">
        <DigestMethod Algorithm="http://www.w3.org/2001/04/xmlenc#sha256"/>
        <DigestValue>Q0xYUlY7FLhMjb7DhNpXbGBIwKAL2iwA5bQa93zAlJ8=</DigestValue>
      </Reference>
      <Reference URI="/word/endnotes.xml?ContentType=application/vnd.openxmlformats-officedocument.wordprocessingml.endnotes+xml">
        <DigestMethod Algorithm="http://www.w3.org/2001/04/xmlenc#sha256"/>
        <DigestValue>EOdYq+fzSEG8wbuQ0/Q8xEWLtthgD6VafaHrAOna9yw=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FpY+mcPD0Ry9aFxKRZOUdVjYlAMhyXJpsqJOr4TrZfY=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pf1gluftxO6hEpAGqnA4O/EAMHS08rG3gcjF/k4wTaU=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2023-11-13T08:42:18Z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2023-11-13T08:42:18Z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2253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51</cp:revision>
  <cp:lastPrinted>2018-08-08T13:48:00Z</cp:lastPrinted>
  <dcterms:created xsi:type="dcterms:W3CDTF">2022-05-19T08:18:00Z</dcterms:created>
  <dcterms:modified xsi:type="dcterms:W3CDTF">2023-11-13T08:42:00Z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